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8608" w14:textId="77777777" w:rsidR="00E27C9A" w:rsidRPr="00F03283" w:rsidRDefault="00E27C9A" w:rsidP="002A767E">
      <w:pPr>
        <w:pStyle w:val="Heading1"/>
      </w:pPr>
      <w:r w:rsidRPr="00F03283">
        <w:t>Operational Waste</w:t>
      </w:r>
    </w:p>
    <w:p w14:paraId="1437B91A" w14:textId="77777777" w:rsidR="00E27C9A" w:rsidRPr="00F7340C" w:rsidRDefault="00E27C9A" w:rsidP="006A028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 xml:space="preserve">Credit </w:t>
      </w:r>
      <w:r w:rsidR="006A0288" w:rsidRPr="00F7340C">
        <w:rPr>
          <w:sz w:val="24"/>
          <w:szCs w:val="24"/>
        </w:rPr>
        <w:t>7</w:t>
      </w:r>
    </w:p>
    <w:p w14:paraId="5C0734DE" w14:textId="187369FF" w:rsidR="00E27C9A" w:rsidRPr="00F7340C" w:rsidRDefault="00E27C9A" w:rsidP="00DE69BA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>Design Review Submission</w:t>
      </w:r>
      <w:r w:rsidRPr="00F7340C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12426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9C7B87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ab/>
        <w:t>As Built Submission</w:t>
      </w:r>
      <w:r w:rsidRPr="00F7340C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99072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r w:rsidR="006A0288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:rsidRPr="00F7340C" w14:paraId="2D554DBC" w14:textId="77777777" w:rsidTr="006A0288">
        <w:tc>
          <w:tcPr>
            <w:tcW w:w="3510" w:type="dxa"/>
            <w:vAlign w:val="center"/>
          </w:tcPr>
          <w:p w14:paraId="1B841BAA" w14:textId="77777777" w:rsidR="00E27C9A" w:rsidRPr="00F7340C" w:rsidRDefault="00E27C9A" w:rsidP="008D19EF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6261BA1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6EFEC547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EE3342C" w14:textId="77777777" w:rsidR="00E27C9A" w:rsidRPr="00F7340C" w:rsidRDefault="00581159" w:rsidP="008D19EF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7340C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C93DF4B" w14:textId="77777777" w:rsidR="005C34D2" w:rsidRPr="00F03283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39"/>
        <w:gridCol w:w="2172"/>
        <w:gridCol w:w="3873"/>
        <w:gridCol w:w="1095"/>
        <w:gridCol w:w="1464"/>
      </w:tblGrid>
      <w:tr w:rsidR="0026389D" w:rsidRPr="00F03283" w14:paraId="714F6104" w14:textId="77777777" w:rsidTr="006A0288">
        <w:tc>
          <w:tcPr>
            <w:tcW w:w="346" w:type="pct"/>
            <w:vAlign w:val="center"/>
          </w:tcPr>
          <w:p w14:paraId="0FEA0A5A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  <w:vAlign w:val="center"/>
          </w:tcPr>
          <w:p w14:paraId="209BEAD3" w14:textId="77777777" w:rsidR="00CF58F8" w:rsidRPr="00F03283" w:rsidRDefault="00E27C9A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Criteria</w:t>
            </w:r>
          </w:p>
        </w:tc>
        <w:tc>
          <w:tcPr>
            <w:tcW w:w="2095" w:type="pct"/>
            <w:vAlign w:val="center"/>
          </w:tcPr>
          <w:p w14:paraId="188C691C" w14:textId="77777777" w:rsidR="00CF58F8" w:rsidRPr="00F03283" w:rsidRDefault="00017B56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5DA92373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Available</w:t>
            </w:r>
          </w:p>
        </w:tc>
        <w:tc>
          <w:tcPr>
            <w:tcW w:w="792" w:type="pct"/>
            <w:vAlign w:val="center"/>
          </w:tcPr>
          <w:p w14:paraId="3CC1C92C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Claimed</w:t>
            </w:r>
          </w:p>
        </w:tc>
      </w:tr>
      <w:tr w:rsidR="00E27C9A" w:rsidRPr="00F03283" w14:paraId="4ACA7D46" w14:textId="77777777" w:rsidTr="006A0288">
        <w:tc>
          <w:tcPr>
            <w:tcW w:w="346" w:type="pct"/>
            <w:vAlign w:val="center"/>
          </w:tcPr>
          <w:p w14:paraId="0D49D3F6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A</w:t>
            </w:r>
          </w:p>
        </w:tc>
        <w:tc>
          <w:tcPr>
            <w:tcW w:w="1175" w:type="pct"/>
            <w:vAlign w:val="center"/>
          </w:tcPr>
          <w:p w14:paraId="6455416F" w14:textId="77777777" w:rsidR="00E27C9A" w:rsidRPr="00F03283" w:rsidRDefault="009C7B87" w:rsidP="00E27C9A">
            <w:pPr>
              <w:rPr>
                <w:b/>
              </w:rPr>
            </w:pPr>
            <w:r w:rsidRPr="00F03283">
              <w:rPr>
                <w:b/>
              </w:rPr>
              <w:t>Performance Pathway: Specialist Plan</w:t>
            </w:r>
          </w:p>
        </w:tc>
        <w:tc>
          <w:tcPr>
            <w:tcW w:w="2095" w:type="pct"/>
            <w:vAlign w:val="center"/>
          </w:tcPr>
          <w:p w14:paraId="35BC1A96" w14:textId="77777777" w:rsidR="00E27C9A" w:rsidRPr="00F03283" w:rsidRDefault="00E27C9A" w:rsidP="00E27C9A">
            <w:pPr>
              <w:rPr>
                <w:rStyle w:val="StyleBold"/>
              </w:rPr>
            </w:pPr>
            <w:r w:rsidRPr="00F03283">
              <w:rPr>
                <w:lang w:bidi="en-US"/>
              </w:rPr>
              <w:t>A Waste Management Plan has been developed, by a qualified waste auditor that addresses best practices.</w:t>
            </w:r>
          </w:p>
        </w:tc>
        <w:tc>
          <w:tcPr>
            <w:tcW w:w="592" w:type="pct"/>
            <w:vAlign w:val="center"/>
          </w:tcPr>
          <w:p w14:paraId="0C54CF7A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453359244"/>
            </w:sdtPr>
            <w:sdtContent>
              <w:sdt>
                <w:sdtPr>
                  <w:id w:val="-13783914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2CA82CC6" w14:textId="77777777" w:rsidR="00E27C9A" w:rsidRPr="00F03283" w:rsidRDefault="006A0288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27C9A" w:rsidRPr="00F03283" w14:paraId="11889B17" w14:textId="77777777" w:rsidTr="006A0288">
        <w:tc>
          <w:tcPr>
            <w:tcW w:w="346" w:type="pct"/>
            <w:vAlign w:val="center"/>
          </w:tcPr>
          <w:p w14:paraId="5534BBFF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1175" w:type="pct"/>
            <w:vAlign w:val="center"/>
          </w:tcPr>
          <w:p w14:paraId="631D101C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2095" w:type="pct"/>
            <w:vAlign w:val="center"/>
          </w:tcPr>
          <w:p w14:paraId="6CFFE048" w14:textId="77777777" w:rsidR="00E27C9A" w:rsidRPr="00F03283" w:rsidRDefault="00E27C9A" w:rsidP="00E27C9A">
            <w:pPr>
              <w:jc w:val="center"/>
              <w:rPr>
                <w:b/>
                <w:lang w:bidi="en-US"/>
              </w:rPr>
            </w:pPr>
            <w:r w:rsidRPr="00F03283">
              <w:rPr>
                <w:b/>
                <w:lang w:bidi="en-US"/>
              </w:rPr>
              <w:t>OR</w:t>
            </w:r>
          </w:p>
        </w:tc>
        <w:tc>
          <w:tcPr>
            <w:tcW w:w="592" w:type="pct"/>
            <w:vAlign w:val="center"/>
          </w:tcPr>
          <w:p w14:paraId="2F4C0964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92" w:type="pct"/>
            <w:vAlign w:val="center"/>
          </w:tcPr>
          <w:p w14:paraId="13111613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</w:tr>
      <w:tr w:rsidR="00E27C9A" w:rsidRPr="00F03283" w14:paraId="60559C0E" w14:textId="77777777" w:rsidTr="006A0288">
        <w:tc>
          <w:tcPr>
            <w:tcW w:w="346" w:type="pct"/>
            <w:vAlign w:val="center"/>
          </w:tcPr>
          <w:p w14:paraId="40B28012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B</w:t>
            </w:r>
          </w:p>
        </w:tc>
        <w:tc>
          <w:tcPr>
            <w:tcW w:w="1175" w:type="pct"/>
            <w:vAlign w:val="center"/>
          </w:tcPr>
          <w:p w14:paraId="1AE80DA8" w14:textId="77777777" w:rsidR="00E27C9A" w:rsidRPr="00F03283" w:rsidRDefault="00E27C9A" w:rsidP="009C7B87">
            <w:pPr>
              <w:rPr>
                <w:b/>
              </w:rPr>
            </w:pPr>
            <w:r w:rsidRPr="00F03283">
              <w:rPr>
                <w:b/>
              </w:rPr>
              <w:t xml:space="preserve">Prescriptive </w:t>
            </w:r>
            <w:r w:rsidR="009C7B87" w:rsidRPr="00F03283">
              <w:rPr>
                <w:b/>
              </w:rPr>
              <w:t>Pathway: Facilities</w:t>
            </w:r>
          </w:p>
        </w:tc>
        <w:tc>
          <w:tcPr>
            <w:tcW w:w="2095" w:type="pct"/>
            <w:vAlign w:val="center"/>
          </w:tcPr>
          <w:p w14:paraId="536094B6" w14:textId="77777777" w:rsidR="003A28A9" w:rsidRPr="00F03283" w:rsidRDefault="003A28A9" w:rsidP="003A28A9">
            <w:pPr>
              <w:rPr>
                <w:lang w:bidi="en-US"/>
              </w:rPr>
            </w:pPr>
            <w:proofErr w:type="gramStart"/>
            <w:r w:rsidRPr="00F03283">
              <w:rPr>
                <w:lang w:bidi="en-US"/>
              </w:rPr>
              <w:t>All of</w:t>
            </w:r>
            <w:proofErr w:type="gramEnd"/>
            <w:r w:rsidRPr="00F03283">
              <w:rPr>
                <w:lang w:bidi="en-US"/>
              </w:rPr>
              <w:t xml:space="preserve"> the following criteria have been met:</w:t>
            </w:r>
          </w:p>
          <w:p w14:paraId="3B35EA2D" w14:textId="77777777" w:rsidR="00E27C9A" w:rsidRPr="00F03283" w:rsidRDefault="003A28A9" w:rsidP="00A4780A">
            <w:pPr>
              <w:spacing w:before="200" w:after="0"/>
              <w:contextualSpacing/>
              <w:outlineLvl w:val="1"/>
              <w:rPr>
                <w:rFonts w:eastAsiaTheme="majorEastAsia"/>
                <w:b/>
                <w:color w:val="auto"/>
                <w:lang w:bidi="en-US"/>
              </w:rPr>
            </w:pPr>
            <w:r w:rsidRPr="00F03283">
              <w:rPr>
                <w:lang w:bidi="en-US"/>
              </w:rPr>
              <w:t>Bins or containers are provided for general public use that allow for separation of the applicable waste streams;</w:t>
            </w:r>
          </w:p>
          <w:p w14:paraId="1E6594F2" w14:textId="77777777" w:rsidR="003A28A9" w:rsidRPr="00F03283" w:rsidRDefault="003A28A9" w:rsidP="00A4780A">
            <w:pPr>
              <w:pStyle w:val="Heading4"/>
              <w:rPr>
                <w:lang w:bidi="en-US"/>
              </w:rPr>
            </w:pPr>
            <w:r w:rsidRPr="00F03283">
              <w:rPr>
                <w:b w:val="0"/>
                <w:lang w:bidi="en-US"/>
              </w:rPr>
              <w:t>A dedicated, sufficiently sized storage area for the separation and collection of various waste streams is provided; and</w:t>
            </w:r>
          </w:p>
          <w:p w14:paraId="3A0FBE2A" w14:textId="77777777" w:rsidR="00A4780A" w:rsidRPr="00F03283" w:rsidRDefault="00A4780A" w:rsidP="00A4780A">
            <w:pPr>
              <w:spacing w:before="200" w:after="0"/>
              <w:contextualSpacing/>
              <w:outlineLvl w:val="1"/>
              <w:rPr>
                <w:rStyle w:val="StyleBold"/>
                <w:rFonts w:eastAsiaTheme="majorEastAsia"/>
                <w:bCs w:val="0"/>
                <w:color w:val="auto"/>
                <w:lang w:bidi="en-US"/>
              </w:rPr>
            </w:pPr>
            <w:r w:rsidRPr="00F03283">
              <w:rPr>
                <w:lang w:bidi="en-US"/>
              </w:rPr>
              <w:t>B</w:t>
            </w:r>
            <w:r w:rsidR="003A28A9" w:rsidRPr="00F03283">
              <w:rPr>
                <w:lang w:bidi="en-US"/>
              </w:rPr>
              <w:t>est practice access requirements for waste collection are met, as described in the credit.</w:t>
            </w:r>
          </w:p>
        </w:tc>
        <w:tc>
          <w:tcPr>
            <w:tcW w:w="592" w:type="pct"/>
            <w:vAlign w:val="center"/>
          </w:tcPr>
          <w:p w14:paraId="08FF1838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026213269"/>
            </w:sdtPr>
            <w:sdtContent>
              <w:sdt>
                <w:sdtPr>
                  <w:id w:val="-20961592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p w14:paraId="3D50D058" w14:textId="77777777" w:rsidR="00E27C9A" w:rsidRPr="00F03283" w:rsidRDefault="009C7B87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4F50A7FE" w14:textId="77777777" w:rsidR="00F7340C" w:rsidRDefault="00F7340C" w:rsidP="00F7340C">
      <w:pPr>
        <w:pStyle w:val="Heading2"/>
      </w:pPr>
      <w:bookmarkStart w:id="0" w:name="h.fwvpjw869anz"/>
      <w:bookmarkEnd w:id="0"/>
    </w:p>
    <w:p w14:paraId="64498C1F" w14:textId="77777777" w:rsidR="00F7340C" w:rsidRPr="00FA0164" w:rsidRDefault="00F7340C" w:rsidP="00F7340C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7340C" w:rsidRPr="00FA0164" w14:paraId="7F3D34E8" w14:textId="77777777" w:rsidTr="00126619">
        <w:tc>
          <w:tcPr>
            <w:tcW w:w="3994" w:type="pct"/>
            <w:vAlign w:val="center"/>
          </w:tcPr>
          <w:p w14:paraId="74915AB9" w14:textId="103CEA92" w:rsidR="00F7340C" w:rsidRPr="00FA0164" w:rsidRDefault="00F7340C" w:rsidP="00126619">
            <w:r w:rsidRPr="00FA0164">
              <w:t xml:space="preserve">There are no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75266C4" w14:textId="77777777" w:rsidR="00F7340C" w:rsidRPr="00FA0164" w:rsidRDefault="00000000" w:rsidP="00126619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7340C" w:rsidRPr="00FA0164" w14:paraId="25CD65BF" w14:textId="77777777" w:rsidTr="00126619">
        <w:tc>
          <w:tcPr>
            <w:tcW w:w="3994" w:type="pct"/>
            <w:vAlign w:val="center"/>
          </w:tcPr>
          <w:p w14:paraId="6A23A1F6" w14:textId="699A916F" w:rsidR="00F7340C" w:rsidRPr="00FA0164" w:rsidRDefault="00F7340C" w:rsidP="00126619">
            <w:r w:rsidRPr="00FA0164">
              <w:t xml:space="preserve">There are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 xml:space="preserve">uestions for this credit and all responses received from the </w:t>
            </w:r>
            <w:r w:rsidR="0012578A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40959F8" w14:textId="77777777" w:rsidR="00F7340C" w:rsidRPr="00FA0164" w:rsidRDefault="00000000" w:rsidP="00126619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41EC16A" w14:textId="77777777" w:rsidR="00DE69BA" w:rsidRDefault="00DE69BA" w:rsidP="00051C80">
      <w:pPr>
        <w:pStyle w:val="Criterionsubheading"/>
        <w:numPr>
          <w:ilvl w:val="0"/>
          <w:numId w:val="0"/>
        </w:numPr>
      </w:pPr>
    </w:p>
    <w:p w14:paraId="1F61413C" w14:textId="77777777" w:rsidR="00DE69BA" w:rsidRDefault="00DE69B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3C52488" w14:textId="2AEE9F47" w:rsidR="00CF58F8" w:rsidRPr="00F03283" w:rsidRDefault="006A0288" w:rsidP="00051C80">
      <w:pPr>
        <w:pStyle w:val="Criterionsubheading"/>
        <w:numPr>
          <w:ilvl w:val="0"/>
          <w:numId w:val="0"/>
        </w:numPr>
      </w:pPr>
      <w:r w:rsidRPr="00F03283">
        <w:lastRenderedPageBreak/>
        <w:t>7</w:t>
      </w:r>
      <w:r w:rsidR="00CB456B" w:rsidRPr="00F03283">
        <w:t xml:space="preserve">A </w:t>
      </w:r>
      <w:r w:rsidR="009C7B87" w:rsidRPr="00F03283">
        <w:t>Performance Pathway: Specialist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DF0E45" w:rsidRPr="00F03283" w14:paraId="0D2A8F53" w14:textId="77777777" w:rsidTr="006A0288">
        <w:tc>
          <w:tcPr>
            <w:tcW w:w="3994" w:type="pct"/>
            <w:vAlign w:val="center"/>
          </w:tcPr>
          <w:p w14:paraId="4D174E92" w14:textId="05BDA3E1" w:rsidR="00DF0E45" w:rsidRPr="00F03283" w:rsidRDefault="00C6690D" w:rsidP="00EB1F93">
            <w:r w:rsidRPr="00F03283">
              <w:t>A</w:t>
            </w:r>
            <w:r w:rsidR="0015789E" w:rsidRPr="00F03283">
              <w:t>n Operational</w:t>
            </w:r>
            <w:r w:rsidRPr="00F03283">
              <w:t xml:space="preserve"> Waste Management Plan (</w:t>
            </w:r>
            <w:r w:rsidR="0015789E" w:rsidRPr="00F03283">
              <w:t>O</w:t>
            </w:r>
            <w:r w:rsidRPr="00F03283">
              <w:t xml:space="preserve">WMP) has been developed by a </w:t>
            </w:r>
            <w:r w:rsidR="004A5BE0" w:rsidRPr="00F03283">
              <w:rPr>
                <w:rFonts w:eastAsiaTheme="minorEastAsia"/>
                <w:color w:val="auto"/>
                <w:lang w:eastAsia="en-AU" w:bidi="en-US"/>
              </w:rPr>
              <w:t>qualified waste auditor</w:t>
            </w:r>
            <w:r w:rsidR="00286D8D">
              <w:rPr>
                <w:rFonts w:eastAsiaTheme="minorEastAsia"/>
                <w:color w:val="auto"/>
                <w:lang w:eastAsia="en-AU" w:bidi="en-US"/>
              </w:rPr>
              <w:t xml:space="preserve">, </w:t>
            </w:r>
            <w:r w:rsidRPr="00F03283">
              <w:t xml:space="preserve">which meets the </w:t>
            </w:r>
            <w:r w:rsidR="00EB1F93" w:rsidRPr="00F03283">
              <w:t>best practice</w:t>
            </w:r>
            <w:r w:rsidRPr="00F03283">
              <w:t xml:space="preserve"> criteria as specified in</w:t>
            </w:r>
            <w:r w:rsidR="00EB1F93" w:rsidRPr="00F03283">
              <w:t xml:space="preserve"> the </w:t>
            </w:r>
            <w:r w:rsidRPr="00F03283">
              <w:t>credit</w:t>
            </w:r>
            <w:r w:rsidR="004A5BE0" w:rsidRPr="00F03283">
              <w:t xml:space="preserve"> (7A)</w:t>
            </w:r>
            <w:r w:rsidRPr="00F03283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553813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22E16BA" w14:textId="77777777" w:rsidR="00DF0E45" w:rsidRPr="00F03283" w:rsidRDefault="009C7B87" w:rsidP="00C17D7D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4C92E02" w14:textId="77777777" w:rsidR="0015789E" w:rsidRPr="00D7709A" w:rsidRDefault="0015789E" w:rsidP="0015789E">
      <w:pPr>
        <w:pStyle w:val="Bluetext"/>
        <w:rPr>
          <w:color w:val="auto"/>
        </w:rPr>
      </w:pPr>
      <w:r w:rsidRPr="00D7709A">
        <w:rPr>
          <w:color w:val="auto"/>
        </w:rPr>
        <w:t>Provide a description of how the OWMP meets the minimum compliance requirements of Criterion 7A.</w:t>
      </w:r>
    </w:p>
    <w:p w14:paraId="24F6C7D0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5C3C2C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F7D3402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410A43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33AEDD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C83E4F" w14:textId="77777777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EE2CE05" w14:textId="77777777" w:rsidTr="00333D1D">
        <w:tc>
          <w:tcPr>
            <w:tcW w:w="6912" w:type="dxa"/>
            <w:shd w:val="clear" w:color="auto" w:fill="FFE69D"/>
          </w:tcPr>
          <w:p w14:paraId="510B375D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657BC62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58FBAABB" w14:textId="77777777" w:rsidTr="00333D1D">
        <w:tc>
          <w:tcPr>
            <w:tcW w:w="6912" w:type="dxa"/>
          </w:tcPr>
          <w:p w14:paraId="3E068E87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1C969C6C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141460FE" w14:textId="77777777" w:rsidTr="00333D1D">
        <w:tc>
          <w:tcPr>
            <w:tcW w:w="6912" w:type="dxa"/>
          </w:tcPr>
          <w:p w14:paraId="49D1BD6C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0E5CAAE2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6CD9AF49" w14:textId="77777777" w:rsidR="0015789E" w:rsidRPr="00F03283" w:rsidRDefault="0015789E" w:rsidP="00CF58F8">
      <w:pPr>
        <w:pStyle w:val="Criterionsubheading"/>
        <w:numPr>
          <w:ilvl w:val="0"/>
          <w:numId w:val="0"/>
        </w:numPr>
        <w:ind w:left="357" w:hanging="357"/>
      </w:pPr>
    </w:p>
    <w:p w14:paraId="76267A81" w14:textId="77777777" w:rsidR="00CF58F8" w:rsidRPr="00F03283" w:rsidRDefault="006A0288" w:rsidP="00CF58F8">
      <w:pPr>
        <w:pStyle w:val="Criterionsubheading"/>
        <w:numPr>
          <w:ilvl w:val="0"/>
          <w:numId w:val="0"/>
        </w:numPr>
        <w:ind w:left="357" w:hanging="357"/>
      </w:pPr>
      <w:r w:rsidRPr="00F03283">
        <w:t>7</w:t>
      </w:r>
      <w:r w:rsidR="00CF58F8" w:rsidRPr="00F03283">
        <w:t>B</w:t>
      </w:r>
      <w:r w:rsidR="00CB456B" w:rsidRPr="00F03283">
        <w:rPr>
          <w:color w:val="auto"/>
        </w:rPr>
        <w:t xml:space="preserve"> </w:t>
      </w:r>
      <w:r w:rsidR="00C6690D" w:rsidRPr="00F03283">
        <w:t xml:space="preserve">Prescriptive </w:t>
      </w:r>
      <w:r w:rsidR="009C7B87" w:rsidRPr="00F03283">
        <w:t>Pathway: Facilities</w:t>
      </w:r>
    </w:p>
    <w:p w14:paraId="3D3691C9" w14:textId="77777777" w:rsidR="00C6690D" w:rsidRPr="00F03283" w:rsidRDefault="00C6690D" w:rsidP="00C6690D">
      <w:r w:rsidRPr="00F03283">
        <w:t xml:space="preserve">Best practice waste management has been achieved by satisfying </w:t>
      </w:r>
      <w:proofErr w:type="gramStart"/>
      <w:r w:rsidRPr="00F03283">
        <w:t>all of</w:t>
      </w:r>
      <w:proofErr w:type="gramEnd"/>
      <w:r w:rsidRPr="00F03283">
        <w:t xml:space="preserve"> the following criteria: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C6690D" w:rsidRPr="00F03283" w14:paraId="7F643762" w14:textId="77777777" w:rsidTr="006A0288">
        <w:tc>
          <w:tcPr>
            <w:tcW w:w="3994" w:type="pct"/>
            <w:vAlign w:val="center"/>
          </w:tcPr>
          <w:p w14:paraId="7183ADA6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B.1 </w:t>
            </w:r>
            <w:r w:rsidR="00C6690D" w:rsidRPr="00F03283">
              <w:rPr>
                <w:b/>
              </w:rPr>
              <w:t>Separation of Waste Streams:</w:t>
            </w:r>
            <w:r w:rsidR="00C6690D" w:rsidRPr="00F03283">
              <w:t xml:space="preserve"> Bins or containers have been provided for general public use that allow for separation of the applicable waste streams.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1167938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3A9AD24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29BBA018" w14:textId="77777777" w:rsidTr="006A0288">
        <w:tc>
          <w:tcPr>
            <w:tcW w:w="3994" w:type="pct"/>
            <w:vAlign w:val="center"/>
          </w:tcPr>
          <w:p w14:paraId="42ADADBA" w14:textId="77777777" w:rsidR="00CF58F8" w:rsidRPr="00F03283" w:rsidRDefault="006A0288" w:rsidP="00CF58F8">
            <w:r w:rsidRPr="00F03283">
              <w:rPr>
                <w:b/>
                <w:lang w:bidi="en-US"/>
              </w:rPr>
              <w:t>7</w:t>
            </w:r>
            <w:r w:rsidR="00EB1F93" w:rsidRPr="00F03283">
              <w:rPr>
                <w:b/>
                <w:lang w:bidi="en-US"/>
              </w:rPr>
              <w:t>B.2</w:t>
            </w:r>
            <w:r w:rsidR="00EB1F93" w:rsidRPr="00F03283">
              <w:rPr>
                <w:lang w:bidi="en-US"/>
              </w:rPr>
              <w:t xml:space="preserve"> </w:t>
            </w:r>
            <w:r w:rsidR="00C6690D" w:rsidRPr="00F03283">
              <w:rPr>
                <w:b/>
              </w:rPr>
              <w:t xml:space="preserve">Dedicated Waste Storage Area: </w:t>
            </w:r>
            <w:r w:rsidR="00C6690D" w:rsidRPr="00F03283">
              <w:t>A dedicated, sufficiently sized storage area for the separation and collection of various waste streams is provided.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925876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BEE8D9E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1C6C3DCF" w14:textId="77777777" w:rsidTr="006A0288">
        <w:tc>
          <w:tcPr>
            <w:tcW w:w="3994" w:type="pct"/>
            <w:vAlign w:val="center"/>
          </w:tcPr>
          <w:p w14:paraId="1DF98D51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B.3 </w:t>
            </w:r>
            <w:r w:rsidR="00C6690D" w:rsidRPr="00F03283">
              <w:rPr>
                <w:b/>
              </w:rPr>
              <w:t>Access to Waste Storage Area:</w:t>
            </w:r>
            <w:r w:rsidR="00C6690D" w:rsidRPr="00F03283">
              <w:t xml:space="preserve"> </w:t>
            </w:r>
            <w:r w:rsidR="00C6690D" w:rsidRPr="00D7709A">
              <w:rPr>
                <w:rFonts w:eastAsiaTheme="majorEastAsia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1877579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9AF12AD" w14:textId="77777777" w:rsidR="00C6690D" w:rsidRPr="00F03283" w:rsidRDefault="009C7B87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15791479" w14:textId="77777777" w:rsidR="00EE0BF8" w:rsidRPr="00F21995" w:rsidRDefault="00EE0BF8" w:rsidP="00EE0BF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 waste streams provided with separate bins or containers.</w:t>
      </w:r>
    </w:p>
    <w:p w14:paraId="61132B1D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769EA7A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5551638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42629F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9CE4666" w14:textId="77777777" w:rsidR="00EE0BF8" w:rsidRDefault="00EE0BF8" w:rsidP="00EE0B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52E5E6C" w14:textId="77777777" w:rsidR="003612F8" w:rsidRDefault="003612F8" w:rsidP="003612F8">
      <w:pPr>
        <w:pStyle w:val="Bluetext"/>
        <w:rPr>
          <w:rFonts w:cstheme="minorHAnsi"/>
          <w:color w:val="auto"/>
        </w:rPr>
      </w:pPr>
    </w:p>
    <w:p w14:paraId="2E36ECE0" w14:textId="77777777" w:rsidR="003612F8" w:rsidRDefault="003612F8" w:rsidP="003612F8">
      <w:pPr>
        <w:pStyle w:val="Bluetext"/>
        <w:rPr>
          <w:rFonts w:cstheme="minorHAnsi"/>
          <w:color w:val="auto"/>
        </w:rPr>
      </w:pPr>
    </w:p>
    <w:p w14:paraId="3E75285B" w14:textId="6931953B" w:rsidR="003612F8" w:rsidRDefault="003612F8" w:rsidP="003612F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 xml:space="preserve">Provide a description of the access to waste collection areas and how this adheres to the selected best practice guidelines. </w:t>
      </w:r>
    </w:p>
    <w:p w14:paraId="2F99FA09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119EFFB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183951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5B96B2" w14:textId="77777777" w:rsidR="003612F8" w:rsidRDefault="003612F8" w:rsidP="003612F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3B0DBF7" w14:textId="77777777" w:rsidR="003612F8" w:rsidRPr="00F21995" w:rsidRDefault="003612F8" w:rsidP="003612F8">
      <w:pPr>
        <w:pStyle w:val="Bluetext"/>
        <w:rPr>
          <w:rFonts w:cstheme="minorHAnsi"/>
          <w:color w:val="auto"/>
        </w:rPr>
      </w:pPr>
    </w:p>
    <w:p w14:paraId="5DAA55D8" w14:textId="77777777" w:rsidR="00EE0BF8" w:rsidRDefault="00EE0BF8" w:rsidP="00181966">
      <w:pPr>
        <w:pStyle w:val="Bluetext"/>
        <w:spacing w:before="240" w:after="240"/>
        <w:rPr>
          <w:color w:val="000000"/>
          <w:szCs w:val="20"/>
        </w:rPr>
      </w:pPr>
    </w:p>
    <w:p w14:paraId="7F8BE232" w14:textId="014C0D64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0E7DD45" w14:textId="77777777" w:rsidTr="00333D1D">
        <w:tc>
          <w:tcPr>
            <w:tcW w:w="6912" w:type="dxa"/>
            <w:shd w:val="clear" w:color="auto" w:fill="FFE69D"/>
          </w:tcPr>
          <w:p w14:paraId="34719A9E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455C05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46EBBA97" w14:textId="77777777" w:rsidTr="00333D1D">
        <w:tc>
          <w:tcPr>
            <w:tcW w:w="6912" w:type="dxa"/>
          </w:tcPr>
          <w:p w14:paraId="6A207568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7A4512B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30F1EC4B" w14:textId="77777777" w:rsidTr="00333D1D">
        <w:tc>
          <w:tcPr>
            <w:tcW w:w="6912" w:type="dxa"/>
          </w:tcPr>
          <w:p w14:paraId="5C62110A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393492D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4C02B6D6" w14:textId="77777777" w:rsidR="00A4780A" w:rsidRPr="00F03283" w:rsidRDefault="00A4780A" w:rsidP="00A4780A">
      <w:pPr>
        <w:pStyle w:val="Heading2"/>
      </w:pPr>
      <w:r w:rsidRPr="00F03283">
        <w:t>DISCUSSION</w:t>
      </w:r>
    </w:p>
    <w:p w14:paraId="1F2D156C" w14:textId="77777777" w:rsidR="00A4780A" w:rsidRPr="00D7709A" w:rsidRDefault="00A4780A" w:rsidP="00A4780A">
      <w:pPr>
        <w:pStyle w:val="Bluetext"/>
        <w:rPr>
          <w:color w:val="auto"/>
        </w:rPr>
      </w:pPr>
      <w:r w:rsidRPr="00D7709A">
        <w:rPr>
          <w:color w:val="auto"/>
        </w:rPr>
        <w:t xml:space="preserve">Outline any issues you would like to highlight and clarify with the </w:t>
      </w:r>
      <w:r w:rsidR="00F7340C">
        <w:rPr>
          <w:color w:val="auto"/>
        </w:rPr>
        <w:t xml:space="preserve">Certified Assessor(s). </w:t>
      </w:r>
    </w:p>
    <w:p w14:paraId="1F9B965F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E46E97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73538D" w14:textId="77777777" w:rsidR="00D7709A" w:rsidRPr="00F03283" w:rsidRDefault="00D7709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5900A5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7A8B2A" w14:textId="77777777" w:rsidR="00F7340C" w:rsidRDefault="00F7340C" w:rsidP="00A4780A">
      <w:pPr>
        <w:pStyle w:val="Heading2"/>
      </w:pPr>
    </w:p>
    <w:p w14:paraId="7C39A032" w14:textId="77777777" w:rsidR="00A4780A" w:rsidRPr="00F03283" w:rsidRDefault="00A4780A" w:rsidP="00A4780A">
      <w:pPr>
        <w:pStyle w:val="Heading2"/>
      </w:pPr>
      <w:r w:rsidRPr="00F03283">
        <w:t>DECLARATION</w:t>
      </w:r>
    </w:p>
    <w:p w14:paraId="49C3AB7B" w14:textId="77777777" w:rsidR="00A4780A" w:rsidRPr="00F03283" w:rsidRDefault="00A4780A" w:rsidP="00A4780A">
      <w:pPr>
        <w:rPr>
          <w:rFonts w:eastAsiaTheme="majorEastAsia"/>
        </w:rPr>
      </w:pPr>
      <w:r w:rsidRPr="00F03283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2965756" w14:textId="77777777" w:rsidR="00A4780A" w:rsidRPr="00D7709A" w:rsidRDefault="00A4780A" w:rsidP="00A4780A">
      <w:r w:rsidRPr="00D7709A">
        <w:t xml:space="preserve">Provide author details, including name, position and email address: </w:t>
      </w:r>
    </w:p>
    <w:p w14:paraId="0CA16D4A" w14:textId="77777777" w:rsidR="00A4780A" w:rsidRPr="00F03283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EA6AD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20529" w14:textId="77777777" w:rsidR="00D7709A" w:rsidRPr="00D7709A" w:rsidRDefault="00D7709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95CD92D" w14:textId="77777777" w:rsidR="00A4780A" w:rsidRPr="00D7709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3A0460AD" w14:textId="77777777" w:rsidR="00A4780A" w:rsidRPr="00D7709A" w:rsidRDefault="00A4780A" w:rsidP="00A4780A">
          <w:pPr>
            <w:pStyle w:val="Bluetext"/>
            <w:tabs>
              <w:tab w:val="left" w:pos="1120"/>
            </w:tabs>
          </w:pPr>
          <w:r w:rsidRPr="00D7709A">
            <w:t>[Date]</w:t>
          </w:r>
          <w:r w:rsidRPr="00D7709A">
            <w:tab/>
          </w:r>
        </w:p>
      </w:sdtContent>
    </w:sdt>
    <w:p w14:paraId="54FD91B5" w14:textId="77777777" w:rsidR="00A4780A" w:rsidRPr="00F03283" w:rsidRDefault="00A4780A" w:rsidP="00A4780A">
      <w:pPr>
        <w:pStyle w:val="DateIssue"/>
      </w:pPr>
      <w:r w:rsidRPr="00F03283" w:rsidDel="002E1323">
        <w:rPr>
          <w:rFonts w:eastAsiaTheme="majorEastAsia"/>
        </w:rPr>
        <w:t xml:space="preserve"> </w:t>
      </w:r>
      <w:r w:rsidRPr="00F03283">
        <w:t xml:space="preserve">––– </w:t>
      </w:r>
      <w:r w:rsidRPr="00F03283">
        <w:rPr>
          <w:rStyle w:val="Strong"/>
        </w:rPr>
        <w:t>Report end</w:t>
      </w:r>
      <w:r w:rsidRPr="00F03283">
        <w:t xml:space="preserve"> –––</w:t>
      </w:r>
    </w:p>
    <w:sectPr w:rsidR="00A4780A" w:rsidRPr="00F03283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C125" w14:textId="77777777" w:rsidR="00B53514" w:rsidRDefault="00B53514" w:rsidP="00E5797B">
      <w:pPr>
        <w:spacing w:before="0" w:after="0" w:line="240" w:lineRule="auto"/>
      </w:pPr>
      <w:r>
        <w:separator/>
      </w:r>
    </w:p>
  </w:endnote>
  <w:endnote w:type="continuationSeparator" w:id="0">
    <w:p w14:paraId="138E85FF" w14:textId="77777777" w:rsidR="00B53514" w:rsidRDefault="00B53514" w:rsidP="00E57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5DED" w14:textId="62423C4A" w:rsidR="0012578A" w:rsidRDefault="0036033F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7A9A7858" wp14:editId="0CAC4B38">
          <wp:simplePos x="0" y="0"/>
          <wp:positionH relativeFrom="margin">
            <wp:posOffset>0</wp:posOffset>
          </wp:positionH>
          <wp:positionV relativeFrom="paragraph">
            <wp:posOffset>88900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B40ED6" w14:textId="7CCA5D46" w:rsidR="00E5797B" w:rsidRDefault="00E57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5D56" w14:textId="77777777" w:rsidR="00B53514" w:rsidRDefault="00B53514" w:rsidP="00E5797B">
      <w:pPr>
        <w:spacing w:before="0" w:after="0" w:line="240" w:lineRule="auto"/>
      </w:pPr>
      <w:r>
        <w:separator/>
      </w:r>
    </w:p>
  </w:footnote>
  <w:footnote w:type="continuationSeparator" w:id="0">
    <w:p w14:paraId="1A4DE479" w14:textId="77777777" w:rsidR="00B53514" w:rsidRDefault="00B53514" w:rsidP="00E579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33E7" w14:textId="1D622D94" w:rsidR="00A4484D" w:rsidRDefault="00A4484D" w:rsidP="00A4484D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A0288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12578A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12578A">
      <w:rPr>
        <w:sz w:val="16"/>
        <w:szCs w:val="16"/>
        <w:lang w:val="en-US"/>
      </w:rPr>
      <w:t>.</w:t>
    </w:r>
    <w:r w:rsidR="0036033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2578A">
      <w:rPr>
        <w:sz w:val="16"/>
        <w:szCs w:val="16"/>
        <w:lang w:val="en-US"/>
      </w:rPr>
      <w:t xml:space="preserve">NZ </w:t>
    </w:r>
    <w:r w:rsidR="00F7340C">
      <w:rPr>
        <w:sz w:val="16"/>
        <w:szCs w:val="16"/>
        <w:lang w:val="en-US"/>
      </w:rPr>
      <w:t>v1.</w:t>
    </w:r>
    <w:r w:rsidR="0036033F">
      <w:rPr>
        <w:sz w:val="16"/>
        <w:szCs w:val="16"/>
        <w:lang w:val="en-US"/>
      </w:rPr>
      <w:t>1</w:t>
    </w:r>
  </w:p>
  <w:p w14:paraId="737E0E0A" w14:textId="77777777" w:rsidR="00E5797B" w:rsidRDefault="00E57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246545">
    <w:abstractNumId w:val="10"/>
  </w:num>
  <w:num w:numId="2" w16cid:durableId="324938487">
    <w:abstractNumId w:val="11"/>
  </w:num>
  <w:num w:numId="3" w16cid:durableId="147478523">
    <w:abstractNumId w:val="12"/>
  </w:num>
  <w:num w:numId="4" w16cid:durableId="1807427792">
    <w:abstractNumId w:val="13"/>
  </w:num>
  <w:num w:numId="5" w16cid:durableId="405036455">
    <w:abstractNumId w:val="14"/>
  </w:num>
  <w:num w:numId="6" w16cid:durableId="2008706600">
    <w:abstractNumId w:val="16"/>
  </w:num>
  <w:num w:numId="7" w16cid:durableId="1923761659">
    <w:abstractNumId w:val="22"/>
  </w:num>
  <w:num w:numId="8" w16cid:durableId="1090154836">
    <w:abstractNumId w:val="21"/>
  </w:num>
  <w:num w:numId="9" w16cid:durableId="28068028">
    <w:abstractNumId w:val="29"/>
  </w:num>
  <w:num w:numId="10" w16cid:durableId="835457195">
    <w:abstractNumId w:val="27"/>
  </w:num>
  <w:num w:numId="11" w16cid:durableId="627976227">
    <w:abstractNumId w:val="25"/>
  </w:num>
  <w:num w:numId="12" w16cid:durableId="1410497215">
    <w:abstractNumId w:val="19"/>
  </w:num>
  <w:num w:numId="13" w16cid:durableId="1376466836">
    <w:abstractNumId w:val="17"/>
  </w:num>
  <w:num w:numId="14" w16cid:durableId="1640498476">
    <w:abstractNumId w:val="18"/>
  </w:num>
  <w:num w:numId="15" w16cid:durableId="991446569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593856377">
    <w:abstractNumId w:val="9"/>
  </w:num>
  <w:num w:numId="17" w16cid:durableId="1444761007">
    <w:abstractNumId w:val="7"/>
  </w:num>
  <w:num w:numId="18" w16cid:durableId="113402564">
    <w:abstractNumId w:val="6"/>
  </w:num>
  <w:num w:numId="19" w16cid:durableId="1813794239">
    <w:abstractNumId w:val="5"/>
  </w:num>
  <w:num w:numId="20" w16cid:durableId="1980842995">
    <w:abstractNumId w:val="4"/>
  </w:num>
  <w:num w:numId="21" w16cid:durableId="1828479072">
    <w:abstractNumId w:val="8"/>
  </w:num>
  <w:num w:numId="22" w16cid:durableId="529075334">
    <w:abstractNumId w:val="3"/>
  </w:num>
  <w:num w:numId="23" w16cid:durableId="163669208">
    <w:abstractNumId w:val="2"/>
  </w:num>
  <w:num w:numId="24" w16cid:durableId="659237317">
    <w:abstractNumId w:val="1"/>
  </w:num>
  <w:num w:numId="25" w16cid:durableId="1739204628">
    <w:abstractNumId w:val="0"/>
  </w:num>
  <w:num w:numId="26" w16cid:durableId="837843908">
    <w:abstractNumId w:val="31"/>
  </w:num>
  <w:num w:numId="27" w16cid:durableId="1116559396">
    <w:abstractNumId w:val="24"/>
  </w:num>
  <w:num w:numId="28" w16cid:durableId="574126536">
    <w:abstractNumId w:val="20"/>
  </w:num>
  <w:num w:numId="29" w16cid:durableId="1937247792">
    <w:abstractNumId w:val="26"/>
  </w:num>
  <w:num w:numId="30" w16cid:durableId="150189406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161041166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657072058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102605031">
    <w:abstractNumId w:val="30"/>
  </w:num>
  <w:num w:numId="34" w16cid:durableId="1491796528">
    <w:abstractNumId w:val="32"/>
  </w:num>
  <w:num w:numId="35" w16cid:durableId="922884449">
    <w:abstractNumId w:val="32"/>
  </w:num>
  <w:num w:numId="36" w16cid:durableId="78719023">
    <w:abstractNumId w:val="32"/>
  </w:num>
  <w:num w:numId="37" w16cid:durableId="875044445">
    <w:abstractNumId w:val="28"/>
  </w:num>
  <w:num w:numId="38" w16cid:durableId="1133597158">
    <w:abstractNumId w:val="28"/>
    <w:lvlOverride w:ilvl="0">
      <w:startOverride w:val="1"/>
    </w:lvlOverride>
  </w:num>
  <w:num w:numId="39" w16cid:durableId="1433552598">
    <w:abstractNumId w:val="28"/>
    <w:lvlOverride w:ilvl="0">
      <w:startOverride w:val="1"/>
    </w:lvlOverride>
  </w:num>
  <w:num w:numId="40" w16cid:durableId="138689966">
    <w:abstractNumId w:val="23"/>
  </w:num>
  <w:num w:numId="41" w16cid:durableId="1504708239">
    <w:abstractNumId w:val="15"/>
  </w:num>
  <w:num w:numId="42" w16cid:durableId="111957022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QepoWQcnRAPbEizXc0Q/V6E8aCJe4NpA2Slzuu4q/kSbDYCbk+m2LPnxQQmDWaq17hIqF+IJK6sM7Zgajasw6w==" w:salt="JBFeZp32xCTvXfa4snxlDQ==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MTY0NDc0tTSytLBQ0lEKTi0uzszPAykwrAUA9n2hGywAAAA="/>
  </w:docVars>
  <w:rsids>
    <w:rsidRoot w:val="00E22BD2"/>
    <w:rsid w:val="000071AE"/>
    <w:rsid w:val="00015B85"/>
    <w:rsid w:val="00017B56"/>
    <w:rsid w:val="0002622D"/>
    <w:rsid w:val="00041305"/>
    <w:rsid w:val="000414A1"/>
    <w:rsid w:val="00045816"/>
    <w:rsid w:val="00051C80"/>
    <w:rsid w:val="0007720F"/>
    <w:rsid w:val="000C6566"/>
    <w:rsid w:val="00102165"/>
    <w:rsid w:val="0012578A"/>
    <w:rsid w:val="00145EF1"/>
    <w:rsid w:val="00155FD6"/>
    <w:rsid w:val="0015789E"/>
    <w:rsid w:val="00166528"/>
    <w:rsid w:val="00181966"/>
    <w:rsid w:val="001A76C9"/>
    <w:rsid w:val="001C087A"/>
    <w:rsid w:val="001C55B2"/>
    <w:rsid w:val="00253282"/>
    <w:rsid w:val="0026389D"/>
    <w:rsid w:val="002815FB"/>
    <w:rsid w:val="00286D8D"/>
    <w:rsid w:val="00291D61"/>
    <w:rsid w:val="002A767E"/>
    <w:rsid w:val="00307331"/>
    <w:rsid w:val="00313F06"/>
    <w:rsid w:val="00343B85"/>
    <w:rsid w:val="003465FD"/>
    <w:rsid w:val="0036033F"/>
    <w:rsid w:val="003612F8"/>
    <w:rsid w:val="00385775"/>
    <w:rsid w:val="00386BF8"/>
    <w:rsid w:val="003A28A9"/>
    <w:rsid w:val="00415DAA"/>
    <w:rsid w:val="00421258"/>
    <w:rsid w:val="00441FDE"/>
    <w:rsid w:val="00465AA4"/>
    <w:rsid w:val="004A5BE0"/>
    <w:rsid w:val="004F2472"/>
    <w:rsid w:val="0051162E"/>
    <w:rsid w:val="005205F4"/>
    <w:rsid w:val="00543FCE"/>
    <w:rsid w:val="00577D2A"/>
    <w:rsid w:val="00581159"/>
    <w:rsid w:val="005959BE"/>
    <w:rsid w:val="005A3899"/>
    <w:rsid w:val="005C2F1A"/>
    <w:rsid w:val="005C34D2"/>
    <w:rsid w:val="005C692B"/>
    <w:rsid w:val="005E267B"/>
    <w:rsid w:val="0062321B"/>
    <w:rsid w:val="00625781"/>
    <w:rsid w:val="00671864"/>
    <w:rsid w:val="00696088"/>
    <w:rsid w:val="006A0288"/>
    <w:rsid w:val="006B3D65"/>
    <w:rsid w:val="006B6118"/>
    <w:rsid w:val="006C09EF"/>
    <w:rsid w:val="006D3C47"/>
    <w:rsid w:val="0075170B"/>
    <w:rsid w:val="007537EB"/>
    <w:rsid w:val="007623A5"/>
    <w:rsid w:val="007772D5"/>
    <w:rsid w:val="007873A1"/>
    <w:rsid w:val="00830329"/>
    <w:rsid w:val="00833D8E"/>
    <w:rsid w:val="00841903"/>
    <w:rsid w:val="0086343F"/>
    <w:rsid w:val="00896553"/>
    <w:rsid w:val="008D19EF"/>
    <w:rsid w:val="008D2570"/>
    <w:rsid w:val="008E2EB8"/>
    <w:rsid w:val="009173CC"/>
    <w:rsid w:val="00941D1F"/>
    <w:rsid w:val="00950859"/>
    <w:rsid w:val="00955DBE"/>
    <w:rsid w:val="00955E84"/>
    <w:rsid w:val="0099642B"/>
    <w:rsid w:val="009A13BF"/>
    <w:rsid w:val="009C7B87"/>
    <w:rsid w:val="009E45D5"/>
    <w:rsid w:val="00A14DE0"/>
    <w:rsid w:val="00A207CE"/>
    <w:rsid w:val="00A4484D"/>
    <w:rsid w:val="00A45B94"/>
    <w:rsid w:val="00A4780A"/>
    <w:rsid w:val="00A77B3E"/>
    <w:rsid w:val="00A95DEB"/>
    <w:rsid w:val="00AA2E9F"/>
    <w:rsid w:val="00AD7849"/>
    <w:rsid w:val="00AE7086"/>
    <w:rsid w:val="00AF437B"/>
    <w:rsid w:val="00B04026"/>
    <w:rsid w:val="00B16241"/>
    <w:rsid w:val="00B35F0E"/>
    <w:rsid w:val="00B43004"/>
    <w:rsid w:val="00B53514"/>
    <w:rsid w:val="00B8048C"/>
    <w:rsid w:val="00BC1C85"/>
    <w:rsid w:val="00BC1D56"/>
    <w:rsid w:val="00C172F4"/>
    <w:rsid w:val="00C6690D"/>
    <w:rsid w:val="00C73864"/>
    <w:rsid w:val="00CA175C"/>
    <w:rsid w:val="00CB456B"/>
    <w:rsid w:val="00CF58F8"/>
    <w:rsid w:val="00D034D9"/>
    <w:rsid w:val="00D10053"/>
    <w:rsid w:val="00D144BE"/>
    <w:rsid w:val="00D15333"/>
    <w:rsid w:val="00D20DA9"/>
    <w:rsid w:val="00D34A57"/>
    <w:rsid w:val="00D55E65"/>
    <w:rsid w:val="00D640F9"/>
    <w:rsid w:val="00D70E27"/>
    <w:rsid w:val="00D7709A"/>
    <w:rsid w:val="00D80EAC"/>
    <w:rsid w:val="00DA27D3"/>
    <w:rsid w:val="00DC3258"/>
    <w:rsid w:val="00DE69BA"/>
    <w:rsid w:val="00DF0E45"/>
    <w:rsid w:val="00E00433"/>
    <w:rsid w:val="00E15F6B"/>
    <w:rsid w:val="00E22BD2"/>
    <w:rsid w:val="00E27C9A"/>
    <w:rsid w:val="00E52F47"/>
    <w:rsid w:val="00E5797B"/>
    <w:rsid w:val="00E63EF6"/>
    <w:rsid w:val="00EB1F93"/>
    <w:rsid w:val="00EC4E1C"/>
    <w:rsid w:val="00EE0752"/>
    <w:rsid w:val="00EE0BF8"/>
    <w:rsid w:val="00F03283"/>
    <w:rsid w:val="00F43E46"/>
    <w:rsid w:val="00F7340C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C1824"/>
  <w15:docId w15:val="{3BD0C518-3C7F-401D-A9F7-49FB43C9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E708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2A767E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E7086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7086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AE708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E708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E708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E708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E708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E708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E708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E708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E708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E708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E7086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E7086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E7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E7086"/>
    <w:rPr>
      <w:i/>
    </w:rPr>
  </w:style>
  <w:style w:type="paragraph" w:styleId="List">
    <w:name w:val="List"/>
    <w:basedOn w:val="Normal"/>
    <w:rsid w:val="00AE7086"/>
    <w:pPr>
      <w:numPr>
        <w:numId w:val="26"/>
      </w:numPr>
    </w:pPr>
  </w:style>
  <w:style w:type="character" w:customStyle="1" w:styleId="StyleBold">
    <w:name w:val="Style Bold"/>
    <w:basedOn w:val="DefaultParagraphFont"/>
    <w:rsid w:val="00AE7086"/>
    <w:rPr>
      <w:b/>
      <w:bCs/>
    </w:rPr>
  </w:style>
  <w:style w:type="table" w:styleId="Table3Deffects1">
    <w:name w:val="Table 3D effects 1"/>
    <w:basedOn w:val="TableNormal"/>
    <w:locked/>
    <w:rsid w:val="00AE708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E708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AE708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E27C9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E7086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36033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D8482F-28F3-4A81-BAB0-7DDCC2128D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28417-6603-4DBB-81C2-93BF98068BCA}"/>
</file>

<file path=customXml/itemProps3.xml><?xml version="1.0" encoding="utf-8"?>
<ds:datastoreItem xmlns:ds="http://schemas.openxmlformats.org/officeDocument/2006/customXml" ds:itemID="{CE1A41D5-3D9D-4AFD-BC8E-BC4582B47D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1A3EFA-AE29-4EC3-ABB7-C5904F6A7DD8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50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15</cp:revision>
  <cp:lastPrinted>1900-12-31T14:00:00Z</cp:lastPrinted>
  <dcterms:created xsi:type="dcterms:W3CDTF">2017-05-08T05:37:00Z</dcterms:created>
  <dcterms:modified xsi:type="dcterms:W3CDTF">2022-10-10T21:32:00Z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